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761EF" w:rsidRPr="00A134B5" w:rsidRDefault="00C761EF" w:rsidP="00C761EF">
      <w:pPr>
        <w:keepNext/>
        <w:suppressAutoHyphens w:val="0"/>
        <w:jc w:val="center"/>
        <w:outlineLvl w:val="4"/>
        <w:rPr>
          <w:rFonts w:ascii="Arial" w:hAnsi="Arial" w:cs="Arial"/>
          <w:b/>
          <w:bCs/>
          <w:lang w:eastAsia="fr-FR"/>
        </w:rPr>
      </w:pPr>
      <w:r w:rsidRPr="00A134B5">
        <w:rPr>
          <w:rFonts w:ascii="Arial" w:hAnsi="Arial" w:cs="Arial"/>
          <w:b/>
          <w:bCs/>
          <w:lang w:eastAsia="fr-FR"/>
        </w:rPr>
        <w:t>PROCEDURE ADAPTEE N° 2025142</w:t>
      </w:r>
    </w:p>
    <w:p w:rsidR="00C761EF" w:rsidRPr="00A134B5" w:rsidRDefault="00C761EF" w:rsidP="00C761EF">
      <w:pPr>
        <w:keepNext/>
        <w:suppressAutoHyphens w:val="0"/>
        <w:jc w:val="center"/>
        <w:outlineLvl w:val="4"/>
        <w:rPr>
          <w:rFonts w:ascii="Arial" w:hAnsi="Arial" w:cs="Arial"/>
          <w:b/>
        </w:rPr>
      </w:pPr>
      <w:r w:rsidRPr="00A134B5">
        <w:rPr>
          <w:rFonts w:ascii="Arial" w:hAnsi="Arial" w:cs="Arial"/>
          <w:b/>
        </w:rPr>
        <w:t>Prestations de soutien à la recherche : indemnisation des participants inclus dans les recherches interventionnelles dont le CHU de Caen est promoteur</w:t>
      </w:r>
    </w:p>
    <w:p w:rsidR="0054706B" w:rsidRPr="0036416D" w:rsidRDefault="0054706B" w:rsidP="00555C36">
      <w:pPr>
        <w:tabs>
          <w:tab w:val="left" w:pos="426"/>
          <w:tab w:val="left" w:pos="851"/>
        </w:tabs>
        <w:jc w:val="center"/>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C761E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C761E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6C2DA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61EF">
        <w:fldChar w:fldCharType="separate"/>
      </w:r>
      <w:r>
        <w:fldChar w:fldCharType="end"/>
      </w:r>
      <w:r w:rsidR="007C29ED">
        <w:t xml:space="preserve"> </w:t>
      </w:r>
      <w:r w:rsidR="005811EC">
        <w:rPr>
          <w:rFonts w:ascii="Arial" w:hAnsi="Arial" w:cs="Arial"/>
          <w:b/>
        </w:rPr>
        <w:t>Document de consultation</w:t>
      </w:r>
      <w:r w:rsidR="00805412">
        <w:rPr>
          <w:rFonts w:ascii="Arial" w:hAnsi="Arial" w:cs="Arial"/>
          <w:b/>
        </w:rPr>
        <w:t xml:space="preserve"> </w:t>
      </w:r>
      <w:r w:rsidR="009B1CD0" w:rsidRPr="006C2DAA">
        <w:rPr>
          <w:rFonts w:ascii="Arial" w:hAnsi="Arial" w:cs="Arial"/>
          <w:b/>
        </w:rPr>
        <w:t>n°</w:t>
      </w:r>
      <w:r w:rsidR="002A6939">
        <w:rPr>
          <w:rFonts w:ascii="Arial" w:hAnsi="Arial" w:cs="Arial"/>
          <w:b/>
        </w:rPr>
        <w:t xml:space="preserve"> </w:t>
      </w:r>
      <w:r w:rsidR="00B9669A">
        <w:rPr>
          <w:rFonts w:ascii="Arial" w:hAnsi="Arial" w:cs="Arial"/>
          <w:b/>
        </w:rPr>
        <w:t>202</w:t>
      </w:r>
      <w:r w:rsidR="00555C36">
        <w:rPr>
          <w:rFonts w:ascii="Arial" w:hAnsi="Arial" w:cs="Arial"/>
          <w:b/>
        </w:rPr>
        <w:t>5</w:t>
      </w:r>
      <w:r w:rsidR="00C761EF">
        <w:rPr>
          <w:rFonts w:ascii="Arial" w:hAnsi="Arial" w:cs="Arial"/>
          <w:b/>
        </w:rPr>
        <w:t>142</w:t>
      </w:r>
      <w:r w:rsidR="007B7F1C">
        <w:rPr>
          <w:rFonts w:ascii="Arial" w:hAnsi="Arial" w:cs="Arial"/>
        </w:rPr>
        <w:t>………………………………………………………</w:t>
      </w:r>
      <w:proofErr w:type="gramStart"/>
      <w:r w:rsidR="007B7F1C">
        <w:rPr>
          <w:rFonts w:ascii="Arial" w:hAnsi="Arial" w:cs="Arial"/>
        </w:rPr>
        <w:t>…...</w:t>
      </w:r>
      <w:r w:rsidR="00805412">
        <w:rPr>
          <w:rFonts w:ascii="Arial" w:hAnsi="Arial" w:cs="Arial"/>
        </w:rPr>
        <w:t>.</w:t>
      </w:r>
      <w:proofErr w:type="gramEnd"/>
      <w:r w:rsidR="00805412">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C761EF">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C761EF">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C761EF">
        <w:rPr>
          <w:rFonts w:ascii="Arial" w:hAnsi="Arial" w:cs="Arial"/>
          <w:lang w:eastAsia="fr-FR"/>
        </w:rPr>
      </w:r>
      <w:r w:rsidR="00C761E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761EF">
        <w:rPr>
          <w:lang w:eastAsia="fr-FR"/>
        </w:rPr>
      </w:r>
      <w:r w:rsidR="00C761EF">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761EF">
        <w:rPr>
          <w:lang w:eastAsia="fr-FR"/>
        </w:rPr>
      </w:r>
      <w:r w:rsidR="00C761EF">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C761EF">
        <w:rPr>
          <w:lang w:eastAsia="fr-FR"/>
        </w:rPr>
      </w:r>
      <w:r w:rsidR="00C761EF">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761EF">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761E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761E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C761EF" w:rsidRDefault="00C761EF" w:rsidP="00C761EF">
      <w:pPr>
        <w:tabs>
          <w:tab w:val="left" w:pos="576"/>
          <w:tab w:val="left" w:pos="851"/>
        </w:tabs>
        <w:jc w:val="both"/>
        <w:rPr>
          <w:rFonts w:ascii="Arial" w:hAnsi="Arial" w:cs="Arial"/>
          <w:i/>
          <w:sz w:val="18"/>
          <w:szCs w:val="18"/>
        </w:rPr>
      </w:pPr>
      <w:r w:rsidRPr="00533458">
        <w:rPr>
          <w:rFonts w:ascii="Arial" w:hAnsi="Arial" w:cs="Arial"/>
        </w:rPr>
        <w:t xml:space="preserve">La durée d’exécution des marchés publics est de </w:t>
      </w:r>
      <w:r>
        <w:rPr>
          <w:rFonts w:ascii="Arial" w:hAnsi="Arial" w:cs="Arial"/>
          <w:b/>
        </w:rPr>
        <w:t>48</w:t>
      </w:r>
      <w:r w:rsidRPr="005811EC">
        <w:rPr>
          <w:rFonts w:ascii="Arial" w:hAnsi="Arial" w:cs="Arial"/>
          <w:b/>
        </w:rPr>
        <w:t xml:space="preserve"> mois</w:t>
      </w:r>
      <w:r w:rsidRPr="00533458">
        <w:rPr>
          <w:rFonts w:ascii="Arial" w:hAnsi="Arial" w:cs="Arial"/>
        </w:rPr>
        <w:t xml:space="preserve"> à compter de :</w:t>
      </w:r>
    </w:p>
    <w:p w:rsidR="00C761EF" w:rsidRDefault="00C761EF" w:rsidP="00C761EF">
      <w:pPr>
        <w:tabs>
          <w:tab w:val="left" w:pos="851"/>
        </w:tabs>
      </w:pPr>
      <w:r>
        <w:rPr>
          <w:rFonts w:ascii="Arial" w:hAnsi="Arial" w:cs="Arial"/>
          <w:i/>
          <w:sz w:val="18"/>
          <w:szCs w:val="18"/>
        </w:rPr>
        <w:t>(Cocher la case correspondante.)</w:t>
      </w:r>
    </w:p>
    <w:p w:rsidR="00C761EF" w:rsidRDefault="00C761EF" w:rsidP="00C761EF">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C761EF" w:rsidRDefault="00C761EF" w:rsidP="00C761EF">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C761EF" w:rsidRDefault="00C761EF" w:rsidP="00C761EF">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C761EF" w:rsidRDefault="00C761EF" w:rsidP="00C761EF">
      <w:pPr>
        <w:tabs>
          <w:tab w:val="left" w:pos="426"/>
          <w:tab w:val="left" w:pos="851"/>
        </w:tabs>
        <w:jc w:val="both"/>
        <w:rPr>
          <w:rFonts w:ascii="Arial" w:hAnsi="Arial" w:cs="Arial"/>
          <w:b/>
        </w:rPr>
      </w:pPr>
    </w:p>
    <w:p w:rsidR="00C761EF" w:rsidRDefault="00C761EF" w:rsidP="00C761E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rsidR="00555C36" w:rsidRPr="00C761EF" w:rsidRDefault="00C761EF" w:rsidP="00C761EF">
      <w:pPr>
        <w:tabs>
          <w:tab w:val="left" w:pos="851"/>
        </w:tabs>
        <w:rPr>
          <w:rFonts w:ascii="Arial" w:hAnsi="Arial" w:cs="Arial"/>
        </w:rPr>
      </w:pPr>
      <w:r>
        <w:rPr>
          <w:rFonts w:ascii="Arial" w:hAnsi="Arial" w:cs="Arial"/>
          <w:i/>
          <w:sz w:val="18"/>
          <w:szCs w:val="18"/>
        </w:rPr>
        <w:t>(Cocher la case correspondante.)</w:t>
      </w:r>
      <w:r w:rsidR="00555C36">
        <w:rPr>
          <w:rFonts w:ascii="Arial" w:hAnsi="Arial" w:cs="Arial"/>
          <w:b/>
        </w:rPr>
        <w:br w:type="page"/>
      </w:r>
    </w:p>
    <w:p w:rsidR="00555C36" w:rsidRDefault="00555C36"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61E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761E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C761EF" w:rsidRDefault="00C761EF">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2F6070" w:rsidRPr="00C761EF" w:rsidRDefault="002F6070" w:rsidP="002F6070">
      <w:pPr>
        <w:pStyle w:val="Titre1"/>
        <w:tabs>
          <w:tab w:val="left" w:pos="851"/>
        </w:tabs>
        <w:ind w:left="0"/>
        <w:jc w:val="both"/>
        <w:rPr>
          <w:rFonts w:ascii="Arial" w:hAnsi="Arial" w:cs="Arial"/>
        </w:rPr>
      </w:pPr>
    </w:p>
    <w:p w:rsidR="00C761EF" w:rsidRPr="005B26B5" w:rsidRDefault="00C761EF" w:rsidP="00C761EF">
      <w:pPr>
        <w:jc w:val="center"/>
        <w:rPr>
          <w:rFonts w:ascii="Arial" w:hAnsi="Arial"/>
          <w:b/>
          <w:iCs/>
        </w:rPr>
      </w:pPr>
      <w:bookmarkStart w:id="0" w:name="_Hlk136336996"/>
      <w:r w:rsidRPr="005B26B5">
        <w:rPr>
          <w:rFonts w:ascii="Arial" w:hAnsi="Arial"/>
          <w:b/>
          <w:iCs/>
        </w:rPr>
        <w:t>CENTRE HOSPITALIER UNIVERSITAIRE CAEN NORMANDIE</w:t>
      </w:r>
    </w:p>
    <w:p w:rsidR="00C761EF" w:rsidRDefault="00C761EF" w:rsidP="00C761EF">
      <w:pPr>
        <w:jc w:val="center"/>
        <w:rPr>
          <w:rFonts w:ascii="Arial" w:hAnsi="Arial"/>
          <w:b/>
          <w:iCs/>
        </w:rPr>
      </w:pPr>
      <w:r>
        <w:rPr>
          <w:rFonts w:ascii="Arial" w:hAnsi="Arial"/>
          <w:b/>
          <w:iCs/>
        </w:rPr>
        <w:t>Direction des achats</w:t>
      </w:r>
    </w:p>
    <w:p w:rsidR="00C761EF" w:rsidRPr="005B26B5" w:rsidRDefault="00C761EF" w:rsidP="00C761EF">
      <w:pPr>
        <w:jc w:val="center"/>
        <w:rPr>
          <w:rFonts w:ascii="Arial" w:hAnsi="Arial"/>
          <w:b/>
          <w:iCs/>
        </w:rPr>
      </w:pPr>
      <w:r w:rsidRPr="005B26B5">
        <w:rPr>
          <w:rFonts w:ascii="Arial" w:hAnsi="Arial"/>
          <w:b/>
          <w:iCs/>
        </w:rPr>
        <w:t xml:space="preserve">Cellule </w:t>
      </w:r>
      <w:proofErr w:type="spellStart"/>
      <w:r w:rsidRPr="005B26B5">
        <w:rPr>
          <w:rFonts w:ascii="Arial" w:hAnsi="Arial"/>
          <w:b/>
          <w:iCs/>
        </w:rPr>
        <w:t>marchés</w:t>
      </w:r>
      <w:r>
        <w:rPr>
          <w:rFonts w:ascii="Arial" w:hAnsi="Arial"/>
          <w:b/>
          <w:iCs/>
        </w:rPr>
        <w:t>_</w:t>
      </w:r>
      <w:r>
        <w:rPr>
          <w:rFonts w:ascii="Arial" w:hAnsi="Arial"/>
          <w:b/>
          <w:iCs/>
        </w:rPr>
        <w:t>DAJ</w:t>
      </w:r>
      <w:proofErr w:type="spellEnd"/>
    </w:p>
    <w:p w:rsidR="00C761EF" w:rsidRPr="00D86D09" w:rsidRDefault="00C761EF" w:rsidP="00C761EF">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C761EF" w:rsidRPr="005B26B5" w:rsidRDefault="00C761EF" w:rsidP="00C761EF">
      <w:pPr>
        <w:jc w:val="center"/>
        <w:rPr>
          <w:rFonts w:ascii="Arial" w:hAnsi="Arial"/>
          <w:b/>
          <w:iCs/>
        </w:rPr>
      </w:pPr>
      <w:bookmarkStart w:id="1" w:name="_GoBack"/>
      <w:bookmarkEnd w:id="1"/>
      <w:r w:rsidRPr="005B26B5">
        <w:rPr>
          <w:rFonts w:ascii="Arial" w:hAnsi="Arial"/>
          <w:b/>
          <w:iCs/>
        </w:rPr>
        <w:t>CS 30001</w:t>
      </w:r>
    </w:p>
    <w:p w:rsidR="00C761EF" w:rsidRPr="005B26B5" w:rsidRDefault="00C761EF" w:rsidP="00C761EF">
      <w:pPr>
        <w:jc w:val="center"/>
        <w:rPr>
          <w:rFonts w:ascii="Arial" w:hAnsi="Arial"/>
          <w:b/>
          <w:iCs/>
        </w:rPr>
      </w:pPr>
      <w:r w:rsidRPr="005B26B5">
        <w:rPr>
          <w:rFonts w:ascii="Arial" w:hAnsi="Arial"/>
          <w:b/>
          <w:iCs/>
        </w:rPr>
        <w:t>14033 CAEN CEDEX 9</w:t>
      </w:r>
    </w:p>
    <w:p w:rsidR="00C761EF" w:rsidRPr="008340DA" w:rsidRDefault="00C761EF" w:rsidP="00C761EF">
      <w:pPr>
        <w:jc w:val="center"/>
        <w:rPr>
          <w:rFonts w:ascii="Arial" w:hAnsi="Arial"/>
          <w:b/>
          <w:iCs/>
        </w:rPr>
      </w:pPr>
      <w:r w:rsidRPr="005B26B5">
        <w:rPr>
          <w:rFonts w:ascii="Arial" w:hAnsi="Arial"/>
          <w:b/>
          <w:iCs/>
        </w:rPr>
        <w:t xml:space="preserve">Courriel : </w:t>
      </w:r>
      <w:hyperlink r:id="rId14" w:history="1">
        <w:r w:rsidRPr="00C2120C">
          <w:rPr>
            <w:rStyle w:val="Lienhypertexte"/>
            <w:rFonts w:ascii="Arial" w:hAnsi="Arial" w:cs="Univers"/>
            <w:b/>
            <w:iCs/>
          </w:rPr>
          <w:t>rizzottodossin-l@chu-caen.fr</w:t>
        </w:r>
      </w:hyperlink>
      <w:r>
        <w:rPr>
          <w:rFonts w:ascii="Arial" w:hAnsi="Arial"/>
          <w:b/>
          <w:iCs/>
        </w:rPr>
        <w:t xml:space="preserve"> </w:t>
      </w:r>
    </w:p>
    <w:bookmarkEnd w:id="0"/>
    <w:p w:rsidR="00805412" w:rsidRPr="00805412" w:rsidRDefault="00805412" w:rsidP="00805412">
      <w:pPr>
        <w:suppressAutoHyphens w:val="0"/>
        <w:overflowPunct w:val="0"/>
        <w:autoSpaceDE w:val="0"/>
        <w:autoSpaceDN w:val="0"/>
        <w:adjustRightInd w:val="0"/>
        <w:jc w:val="center"/>
        <w:textAlignment w:val="baseline"/>
        <w:rPr>
          <w:rFonts w:ascii="Arial" w:hAnsi="Arial"/>
          <w:b/>
          <w:i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05412" w:rsidRDefault="00805412" w:rsidP="009B45B9">
      <w:pPr>
        <w:tabs>
          <w:tab w:val="left" w:pos="851"/>
        </w:tabs>
        <w:jc w:val="both"/>
        <w:rPr>
          <w:rFonts w:ascii="Arial" w:hAnsi="Arial" w:cs="Arial"/>
        </w:rPr>
      </w:pPr>
    </w:p>
    <w:p w:rsidR="00B9669A" w:rsidRPr="00D94656" w:rsidRDefault="00B9669A" w:rsidP="00B9669A">
      <w:pPr>
        <w:tabs>
          <w:tab w:val="left" w:pos="851"/>
        </w:tabs>
        <w:jc w:val="both"/>
        <w:rPr>
          <w:rFonts w:ascii="Arial" w:hAnsi="Arial" w:cs="Arial"/>
        </w:rPr>
      </w:pPr>
      <w:bookmarkStart w:id="2" w:name="_Hlk137134351"/>
      <w:r w:rsidRPr="00D94656">
        <w:rPr>
          <w:rFonts w:ascii="Arial" w:hAnsi="Arial" w:cs="Arial"/>
          <w:b/>
          <w:bCs/>
          <w:i/>
          <w:iCs/>
        </w:rPr>
        <w:t xml:space="preserve">Madame </w:t>
      </w:r>
      <w:r w:rsidR="00102858">
        <w:rPr>
          <w:rFonts w:ascii="Arial" w:hAnsi="Arial" w:cs="Arial"/>
          <w:b/>
          <w:bCs/>
          <w:i/>
          <w:iCs/>
        </w:rPr>
        <w:t>Maryse FERET</w:t>
      </w:r>
      <w:r w:rsidRPr="00D94656">
        <w:rPr>
          <w:rFonts w:ascii="Arial" w:hAnsi="Arial" w:cs="Arial"/>
          <w:b/>
          <w:bCs/>
          <w:i/>
          <w:iCs/>
        </w:rPr>
        <w:t xml:space="preserve"> – C.H.U. de Caen / DAJ – Cellule marchés – courriel : </w:t>
      </w:r>
      <w:hyperlink r:id="rId17" w:history="1">
        <w:r w:rsidR="00102858" w:rsidRPr="00855C70">
          <w:rPr>
            <w:rStyle w:val="Lienhypertexte"/>
            <w:rFonts w:ascii="Arial" w:hAnsi="Arial" w:cs="Arial"/>
            <w:b/>
            <w:bCs/>
            <w:i/>
            <w:iCs/>
          </w:rPr>
          <w:t>feret-m@chu-caen.fr</w:t>
        </w:r>
      </w:hyperlink>
      <w:r w:rsidRPr="00D94656">
        <w:rPr>
          <w:rFonts w:ascii="Arial" w:hAnsi="Arial" w:cs="Arial"/>
          <w:b/>
          <w:bCs/>
          <w:i/>
          <w:iCs/>
        </w:rPr>
        <w:t xml:space="preserve"> </w:t>
      </w:r>
    </w:p>
    <w:bookmarkEnd w:id="2"/>
    <w:p w:rsidR="001C40C0" w:rsidRPr="00805412" w:rsidRDefault="001C40C0" w:rsidP="009B45B9">
      <w:pPr>
        <w:tabs>
          <w:tab w:val="left" w:pos="851"/>
        </w:tabs>
        <w:jc w:val="both"/>
        <w:rPr>
          <w:rFonts w:ascii="Arial" w:hAnsi="Arial" w:cs="Arial"/>
          <w:b/>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8"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761EF">
        <w:rPr>
          <w:rFonts w:ascii="Arial" w:hAnsi="Arial" w:cs="Arial"/>
        </w:rPr>
      </w:r>
      <w:r w:rsidR="00C761EF">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761EF">
        <w:rPr>
          <w:rFonts w:ascii="Arial" w:hAnsi="Arial" w:cs="Arial"/>
        </w:rPr>
      </w:r>
      <w:r w:rsidR="00C761EF">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761EF">
        <w:rPr>
          <w:rFonts w:ascii="Arial" w:hAnsi="Arial" w:cs="Arial"/>
        </w:rPr>
      </w:r>
      <w:r w:rsidR="00C761EF">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C761EF"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Pr>
          <w:rFonts w:ascii="Arial" w:hAnsi="Arial" w:cs="Arial"/>
        </w:rPr>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bordereau de prix (une page)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C761EF">
        <w:rPr>
          <w:rFonts w:ascii="Arial" w:hAnsi="Arial" w:cs="Arial"/>
          <w:lang w:eastAsia="fr-FR"/>
        </w:rPr>
        <w:t>6</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w:t>
      </w:r>
      <w:r w:rsidR="00E77026" w:rsidRPr="00E77026">
        <w:rPr>
          <w:b/>
          <w:smallCaps/>
          <w:lang w:eastAsia="fr-FR"/>
        </w:rPr>
        <w:t>Caen Normandie</w:t>
      </w:r>
    </w:p>
    <w:p w:rsidR="002F6070" w:rsidRDefault="002F6070" w:rsidP="00E77026">
      <w:pPr>
        <w:suppressAutoHyphens w:val="0"/>
        <w:ind w:left="3828"/>
        <w:jc w:val="center"/>
        <w:rPr>
          <w:b/>
          <w:lang w:eastAsia="fr-FR"/>
        </w:rPr>
      </w:pPr>
    </w:p>
    <w:p w:rsidR="00102858" w:rsidRDefault="00102858" w:rsidP="00E77026">
      <w:pPr>
        <w:suppressAutoHyphens w:val="0"/>
        <w:ind w:left="3828"/>
        <w:jc w:val="center"/>
        <w:rPr>
          <w:b/>
          <w:lang w:eastAsia="fr-FR"/>
        </w:rPr>
      </w:pPr>
      <w:r>
        <w:rPr>
          <w:b/>
          <w:lang w:eastAsia="fr-FR"/>
        </w:rPr>
        <w:t xml:space="preserve">Hélène GOBE </w:t>
      </w:r>
    </w:p>
    <w:p w:rsidR="00102858" w:rsidRDefault="00102858" w:rsidP="00E77026">
      <w:pPr>
        <w:suppressAutoHyphens w:val="0"/>
        <w:ind w:left="3828"/>
        <w:jc w:val="center"/>
        <w:rPr>
          <w:b/>
          <w:lang w:eastAsia="fr-FR"/>
        </w:rPr>
      </w:pPr>
      <w:r>
        <w:rPr>
          <w:b/>
          <w:lang w:eastAsia="fr-FR"/>
        </w:rPr>
        <w:t>Directrice achats</w:t>
      </w:r>
    </w:p>
    <w:p w:rsidR="002F6070" w:rsidRPr="00E77026" w:rsidRDefault="002F6070" w:rsidP="00E77026">
      <w:pPr>
        <w:suppressAutoHyphens w:val="0"/>
        <w:ind w:left="3828"/>
        <w:jc w:val="center"/>
        <w:rPr>
          <w:b/>
          <w:lang w:eastAsia="fr-FR"/>
        </w:rPr>
      </w:pPr>
    </w:p>
    <w:sectPr w:rsidR="002F607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11EC" w:rsidRDefault="00B22DE1" w:rsidP="005811EC">
          <w:pPr>
            <w:jc w:val="center"/>
            <w:rPr>
              <w:rFonts w:ascii="Arial" w:hAnsi="Arial" w:cs="Arial"/>
              <w:b/>
            </w:rPr>
          </w:pPr>
          <w:r>
            <w:rPr>
              <w:rFonts w:ascii="Arial" w:hAnsi="Arial" w:cs="Arial"/>
              <w:b/>
            </w:rPr>
            <w:t>N°</w:t>
          </w:r>
          <w:r w:rsidR="00B9669A">
            <w:rPr>
              <w:rFonts w:ascii="Arial" w:hAnsi="Arial" w:cs="Arial"/>
              <w:b/>
            </w:rPr>
            <w:t xml:space="preserve"> 202</w:t>
          </w:r>
          <w:r w:rsidR="00555C36">
            <w:rPr>
              <w:rFonts w:ascii="Arial" w:hAnsi="Arial" w:cs="Arial"/>
              <w:b/>
            </w:rPr>
            <w:t>5</w:t>
          </w:r>
          <w:r w:rsidR="00C761EF">
            <w:rPr>
              <w:rFonts w:ascii="Arial" w:hAnsi="Arial" w:cs="Arial"/>
              <w:b/>
            </w:rPr>
            <w:t xml:space="preserve"> 0142 001 000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44866F9"/>
    <w:multiLevelType w:val="hybridMultilevel"/>
    <w:tmpl w:val="620A7878"/>
    <w:lvl w:ilvl="0" w:tplc="ECCE476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02858"/>
    <w:rsid w:val="00166B56"/>
    <w:rsid w:val="00174505"/>
    <w:rsid w:val="001C40C0"/>
    <w:rsid w:val="001C733C"/>
    <w:rsid w:val="0021527A"/>
    <w:rsid w:val="0021797C"/>
    <w:rsid w:val="00225A1A"/>
    <w:rsid w:val="00286275"/>
    <w:rsid w:val="002904AF"/>
    <w:rsid w:val="002A6939"/>
    <w:rsid w:val="002C2CA3"/>
    <w:rsid w:val="002C4B3E"/>
    <w:rsid w:val="002C79D6"/>
    <w:rsid w:val="002E56C1"/>
    <w:rsid w:val="002F6070"/>
    <w:rsid w:val="003066F8"/>
    <w:rsid w:val="00332B12"/>
    <w:rsid w:val="00333AFA"/>
    <w:rsid w:val="00354C04"/>
    <w:rsid w:val="0036416D"/>
    <w:rsid w:val="00385E76"/>
    <w:rsid w:val="003A17C3"/>
    <w:rsid w:val="003A7270"/>
    <w:rsid w:val="003A77D1"/>
    <w:rsid w:val="00403011"/>
    <w:rsid w:val="0043706E"/>
    <w:rsid w:val="0043751E"/>
    <w:rsid w:val="0044597F"/>
    <w:rsid w:val="004A7169"/>
    <w:rsid w:val="004C5755"/>
    <w:rsid w:val="004E75A6"/>
    <w:rsid w:val="00514DAF"/>
    <w:rsid w:val="00521385"/>
    <w:rsid w:val="00532EC7"/>
    <w:rsid w:val="00541CA3"/>
    <w:rsid w:val="0054706B"/>
    <w:rsid w:val="005546A9"/>
    <w:rsid w:val="00555C36"/>
    <w:rsid w:val="005811EC"/>
    <w:rsid w:val="005824AE"/>
    <w:rsid w:val="005846FB"/>
    <w:rsid w:val="005A05C1"/>
    <w:rsid w:val="005A4A3B"/>
    <w:rsid w:val="005A4CB5"/>
    <w:rsid w:val="005B2316"/>
    <w:rsid w:val="005F0DCE"/>
    <w:rsid w:val="0061068C"/>
    <w:rsid w:val="00636CA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B7F1C"/>
    <w:rsid w:val="007C29ED"/>
    <w:rsid w:val="007D4001"/>
    <w:rsid w:val="007D7A65"/>
    <w:rsid w:val="007F68A6"/>
    <w:rsid w:val="00805412"/>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19B1"/>
    <w:rsid w:val="00B02608"/>
    <w:rsid w:val="00B0289C"/>
    <w:rsid w:val="00B054DA"/>
    <w:rsid w:val="00B21BA8"/>
    <w:rsid w:val="00B22DE1"/>
    <w:rsid w:val="00B87564"/>
    <w:rsid w:val="00B9669A"/>
    <w:rsid w:val="00BA44E5"/>
    <w:rsid w:val="00BA6C8B"/>
    <w:rsid w:val="00BD767E"/>
    <w:rsid w:val="00BE6078"/>
    <w:rsid w:val="00C23457"/>
    <w:rsid w:val="00C54788"/>
    <w:rsid w:val="00C630AD"/>
    <w:rsid w:val="00C761EF"/>
    <w:rsid w:val="00C83930"/>
    <w:rsid w:val="00C91060"/>
    <w:rsid w:val="00C911FE"/>
    <w:rsid w:val="00C91D6C"/>
    <w:rsid w:val="00CD185D"/>
    <w:rsid w:val="00CD46CC"/>
    <w:rsid w:val="00CE67FD"/>
    <w:rsid w:val="00D26AD2"/>
    <w:rsid w:val="00D337D7"/>
    <w:rsid w:val="00D412FD"/>
    <w:rsid w:val="00D46BC7"/>
    <w:rsid w:val="00D64188"/>
    <w:rsid w:val="00D90A00"/>
    <w:rsid w:val="00DE491C"/>
    <w:rsid w:val="00E20DB0"/>
    <w:rsid w:val="00E34995"/>
    <w:rsid w:val="00E43088"/>
    <w:rsid w:val="00E440FC"/>
    <w:rsid w:val="00E47798"/>
    <w:rsid w:val="00E74C76"/>
    <w:rsid w:val="00E77026"/>
    <w:rsid w:val="00E96FF6"/>
    <w:rsid w:val="00EB4E3A"/>
    <w:rsid w:val="00F67093"/>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533A0C45"/>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A6939"/>
    <w:rPr>
      <w:color w:val="605E5C"/>
      <w:shd w:val="clear" w:color="auto" w:fill="E1DFDD"/>
    </w:rPr>
  </w:style>
  <w:style w:type="paragraph" w:styleId="Paragraphedeliste">
    <w:name w:val="List Paragraph"/>
    <w:basedOn w:val="Normal"/>
    <w:uiPriority w:val="34"/>
    <w:qFormat/>
    <w:rsid w:val="00102858"/>
    <w:pPr>
      <w:suppressAutoHyphens w:val="0"/>
      <w:overflowPunct w:val="0"/>
      <w:autoSpaceDE w:val="0"/>
      <w:autoSpaceDN w:val="0"/>
      <w:adjustRightInd w:val="0"/>
      <w:ind w:left="720"/>
      <w:contextualSpacing/>
      <w:jc w:val="both"/>
      <w:textAlignment w:val="baseline"/>
    </w:pPr>
    <w:rPr>
      <w:rFonts w:ascii="Arial"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eret-m@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zzottodossin-l@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93FAF-71B1-4522-9C0C-19625C9F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1880</Words>
  <Characters>10345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11</cp:revision>
  <cp:lastPrinted>2016-11-04T11:53:00Z</cp:lastPrinted>
  <dcterms:created xsi:type="dcterms:W3CDTF">2024-03-26T10:40:00Z</dcterms:created>
  <dcterms:modified xsi:type="dcterms:W3CDTF">2025-11-14T08:01:00Z</dcterms:modified>
</cp:coreProperties>
</file>